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5494D978" w:rsidR="006A0A40" w:rsidRPr="00CB7739" w:rsidRDefault="00022C8A" w:rsidP="008A4B5F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72228569"/>
      <w:bookmarkStart w:id="1" w:name="_Hlk153869682"/>
      <w:r w:rsidRPr="000F6343">
        <w:rPr>
          <w:rFonts w:ascii="Arial" w:hAnsi="Arial" w:cs="Arial"/>
          <w:b/>
          <w:bCs/>
        </w:rPr>
        <w:t xml:space="preserve">Wykonanie dokumentacji projektowej pn. : „Przebudowa i rozbudowa mostu na potoku </w:t>
      </w:r>
      <w:proofErr w:type="spellStart"/>
      <w:r w:rsidRPr="000F6343">
        <w:rPr>
          <w:rFonts w:ascii="Arial" w:hAnsi="Arial" w:cs="Arial"/>
          <w:b/>
          <w:bCs/>
        </w:rPr>
        <w:t>Rów</w:t>
      </w:r>
      <w:proofErr w:type="spellEnd"/>
      <w:r w:rsidRPr="000F6343">
        <w:rPr>
          <w:rFonts w:ascii="Arial" w:hAnsi="Arial" w:cs="Arial"/>
          <w:b/>
          <w:bCs/>
        </w:rPr>
        <w:t xml:space="preserve"> w m. </w:t>
      </w:r>
      <w:proofErr w:type="spellStart"/>
      <w:r w:rsidRPr="000F6343">
        <w:rPr>
          <w:rFonts w:ascii="Arial" w:hAnsi="Arial" w:cs="Arial"/>
          <w:b/>
          <w:bCs/>
        </w:rPr>
        <w:t>Ławnica</w:t>
      </w:r>
      <w:proofErr w:type="spellEnd"/>
      <w:r w:rsidRPr="000F6343">
        <w:rPr>
          <w:rFonts w:ascii="Arial" w:hAnsi="Arial" w:cs="Arial"/>
          <w:b/>
          <w:bCs/>
        </w:rPr>
        <w:t xml:space="preserve"> </w:t>
      </w:r>
      <w:r w:rsidRPr="000F6343">
        <w:rPr>
          <w:rFonts w:ascii="Arial" w:hAnsi="Arial" w:cs="Arial"/>
          <w:b/>
          <w:bCs/>
        </w:rPr>
        <w:tab/>
        <w:t xml:space="preserve">w ciągu drogi powiatowej nr 1 142R </w:t>
      </w:r>
      <w:bookmarkEnd w:id="0"/>
      <w:proofErr w:type="spellStart"/>
      <w:r w:rsidRPr="000F6343">
        <w:rPr>
          <w:rFonts w:ascii="Arial" w:hAnsi="Arial" w:cs="Arial"/>
          <w:b/>
          <w:bCs/>
        </w:rPr>
        <w:t>Chrząstów</w:t>
      </w:r>
      <w:proofErr w:type="spellEnd"/>
      <w:r w:rsidRPr="000F6343">
        <w:rPr>
          <w:rFonts w:ascii="Arial" w:hAnsi="Arial" w:cs="Arial"/>
          <w:b/>
          <w:bCs/>
        </w:rPr>
        <w:t xml:space="preserve"> – Malinie – </w:t>
      </w:r>
      <w:proofErr w:type="spellStart"/>
      <w:r w:rsidRPr="000F6343">
        <w:rPr>
          <w:rFonts w:ascii="Arial" w:hAnsi="Arial" w:cs="Arial"/>
          <w:b/>
          <w:bCs/>
        </w:rPr>
        <w:t>Trześń</w:t>
      </w:r>
      <w:proofErr w:type="spellEnd"/>
      <w:r w:rsidRPr="000F6343">
        <w:rPr>
          <w:rFonts w:ascii="Arial" w:hAnsi="Arial" w:cs="Arial"/>
          <w:b/>
          <w:bCs/>
        </w:rPr>
        <w:t xml:space="preserve">, km 6+290 wraz z przebudową i rozbudową drogi powiatowej na dojazdach do mostu </w:t>
      </w:r>
      <w:r>
        <w:rPr>
          <w:rFonts w:ascii="Arial" w:hAnsi="Arial" w:cs="Arial"/>
          <w:b/>
          <w:bCs/>
        </w:rPr>
        <w:t xml:space="preserve">w km 6+265 ÷ 6+315 </w:t>
      </w:r>
      <w:r w:rsidRPr="000F6343">
        <w:rPr>
          <w:rFonts w:ascii="Arial" w:hAnsi="Arial" w:cs="Arial"/>
          <w:b/>
          <w:bCs/>
        </w:rPr>
        <w:t>oraz uzyskanie pozwolenia na budowę”</w:t>
      </w:r>
      <w:bookmarkEnd w:id="1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66AF8022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6FDE42E5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9D50A5">
      <w:headerReference w:type="default" r:id="rId8"/>
      <w:footerReference w:type="default" r:id="rId9"/>
      <w:pgSz w:w="11906" w:h="16838"/>
      <w:pgMar w:top="1417" w:right="1417" w:bottom="993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ACC82" w14:textId="77777777" w:rsidR="009D50A5" w:rsidRDefault="009D50A5" w:rsidP="00AC1A4B">
      <w:r>
        <w:separator/>
      </w:r>
    </w:p>
  </w:endnote>
  <w:endnote w:type="continuationSeparator" w:id="0">
    <w:p w14:paraId="356EA2C6" w14:textId="77777777" w:rsidR="009D50A5" w:rsidRDefault="009D50A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D51DB" w14:textId="77777777" w:rsidR="009D50A5" w:rsidRDefault="009D50A5" w:rsidP="00AC1A4B">
      <w:r>
        <w:separator/>
      </w:r>
    </w:p>
  </w:footnote>
  <w:footnote w:type="continuationSeparator" w:id="0">
    <w:p w14:paraId="78C2F5D8" w14:textId="77777777" w:rsidR="009D50A5" w:rsidRDefault="009D50A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C79F2F8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2968">
      <w:rPr>
        <w:rFonts w:ascii="Calibri" w:hAnsi="Calibri"/>
        <w:b/>
        <w:bCs/>
        <w:color w:val="4F81BD"/>
        <w:sz w:val="18"/>
        <w:szCs w:val="18"/>
        <w:u w:val="single"/>
        <w:lang w:val="pl-PL" w:eastAsia="ar-SA"/>
      </w:rPr>
      <w:t>PZD.261.</w:t>
    </w:r>
    <w:r w:rsidR="00306235">
      <w:rPr>
        <w:rFonts w:ascii="Calibri" w:hAnsi="Calibri"/>
        <w:b/>
        <w:bCs/>
        <w:color w:val="4F81BD"/>
        <w:sz w:val="18"/>
        <w:szCs w:val="18"/>
        <w:u w:val="single"/>
        <w:lang w:val="pl-PL" w:eastAsia="ar-SA"/>
      </w:rPr>
      <w:t>12</w:t>
    </w:r>
    <w:r w:rsidRPr="006A2968">
      <w:rPr>
        <w:rFonts w:ascii="Calibri" w:hAnsi="Calibri"/>
        <w:b/>
        <w:bCs/>
        <w:color w:val="4F81BD"/>
        <w:sz w:val="18"/>
        <w:szCs w:val="18"/>
        <w:u w:val="single"/>
        <w:lang w:val="pl-PL" w:eastAsia="ar-SA"/>
      </w:rPr>
      <w:t>.202</w:t>
    </w:r>
    <w:r w:rsidR="00306235">
      <w:rPr>
        <w:rFonts w:ascii="Calibri" w:hAnsi="Calibri"/>
        <w:b/>
        <w:bCs/>
        <w:color w:val="4F81BD"/>
        <w:sz w:val="18"/>
        <w:szCs w:val="18"/>
        <w:u w:val="single"/>
        <w:lang w:val="pl-PL" w:eastAsia="ar-SA"/>
      </w:rPr>
      <w:t>4</w:t>
    </w:r>
    <w:r w:rsidR="006278B0" w:rsidRPr="006A2968">
      <w:rPr>
        <w:rFonts w:ascii="Calibri" w:hAnsi="Calibri"/>
        <w:b/>
        <w:bCs/>
        <w:color w:val="4F81BD"/>
        <w:sz w:val="18"/>
        <w:szCs w:val="18"/>
        <w:u w:val="single"/>
        <w:lang w:val="pl-PL" w:eastAsia="ar-SA"/>
      </w:rPr>
      <w:t>.SM</w:t>
    </w:r>
  </w:p>
  <w:bookmarkEnd w:id="2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74595760">
    <w:abstractNumId w:val="45"/>
  </w:num>
  <w:num w:numId="2" w16cid:durableId="131676666">
    <w:abstractNumId w:val="36"/>
  </w:num>
  <w:num w:numId="3" w16cid:durableId="834414085">
    <w:abstractNumId w:val="37"/>
  </w:num>
  <w:num w:numId="4" w16cid:durableId="2128885582">
    <w:abstractNumId w:val="20"/>
  </w:num>
  <w:num w:numId="5" w16cid:durableId="641693060">
    <w:abstractNumId w:val="44"/>
  </w:num>
  <w:num w:numId="6" w16cid:durableId="1866555302">
    <w:abstractNumId w:val="18"/>
  </w:num>
  <w:num w:numId="7" w16cid:durableId="1576477035">
    <w:abstractNumId w:val="22"/>
  </w:num>
  <w:num w:numId="8" w16cid:durableId="169369952">
    <w:abstractNumId w:val="33"/>
  </w:num>
  <w:num w:numId="9" w16cid:durableId="1721320042">
    <w:abstractNumId w:val="31"/>
  </w:num>
  <w:num w:numId="10" w16cid:durableId="1012754981">
    <w:abstractNumId w:val="32"/>
  </w:num>
  <w:num w:numId="11" w16cid:durableId="849223062">
    <w:abstractNumId w:val="42"/>
  </w:num>
  <w:num w:numId="12" w16cid:durableId="1474760471">
    <w:abstractNumId w:val="29"/>
  </w:num>
  <w:num w:numId="13" w16cid:durableId="1677876366">
    <w:abstractNumId w:val="38"/>
  </w:num>
  <w:num w:numId="14" w16cid:durableId="852258485">
    <w:abstractNumId w:val="40"/>
  </w:num>
  <w:num w:numId="15" w16cid:durableId="1523202970">
    <w:abstractNumId w:val="39"/>
  </w:num>
  <w:num w:numId="16" w16cid:durableId="229467396">
    <w:abstractNumId w:val="24"/>
  </w:num>
  <w:num w:numId="17" w16cid:durableId="417823956">
    <w:abstractNumId w:val="34"/>
  </w:num>
  <w:num w:numId="18" w16cid:durableId="253980030">
    <w:abstractNumId w:val="41"/>
  </w:num>
  <w:num w:numId="19" w16cid:durableId="424494569">
    <w:abstractNumId w:val="47"/>
  </w:num>
  <w:num w:numId="20" w16cid:durableId="1422218062">
    <w:abstractNumId w:val="27"/>
  </w:num>
  <w:num w:numId="21" w16cid:durableId="730230401">
    <w:abstractNumId w:val="48"/>
  </w:num>
  <w:num w:numId="22" w16cid:durableId="104429894">
    <w:abstractNumId w:val="17"/>
  </w:num>
  <w:num w:numId="23" w16cid:durableId="1233855687">
    <w:abstractNumId w:val="43"/>
  </w:num>
  <w:num w:numId="24" w16cid:durableId="1350595768">
    <w:abstractNumId w:val="35"/>
  </w:num>
  <w:num w:numId="25" w16cid:durableId="523447944">
    <w:abstractNumId w:val="25"/>
  </w:num>
  <w:num w:numId="26" w16cid:durableId="820580767">
    <w:abstractNumId w:val="28"/>
  </w:num>
  <w:num w:numId="27" w16cid:durableId="691342824">
    <w:abstractNumId w:val="49"/>
  </w:num>
  <w:num w:numId="28" w16cid:durableId="1194079783">
    <w:abstractNumId w:val="23"/>
  </w:num>
  <w:num w:numId="29" w16cid:durableId="413746112">
    <w:abstractNumId w:val="46"/>
  </w:num>
  <w:num w:numId="30" w16cid:durableId="137635134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2C8A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57EFB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56A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06235"/>
    <w:rsid w:val="003144A6"/>
    <w:rsid w:val="00322CFD"/>
    <w:rsid w:val="003243A8"/>
    <w:rsid w:val="003254AF"/>
    <w:rsid w:val="00333721"/>
    <w:rsid w:val="003337D6"/>
    <w:rsid w:val="00342588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D3BB6"/>
    <w:rsid w:val="003E21F8"/>
    <w:rsid w:val="003E2F5A"/>
    <w:rsid w:val="003E42F6"/>
    <w:rsid w:val="003E6664"/>
    <w:rsid w:val="003F3993"/>
    <w:rsid w:val="00403A20"/>
    <w:rsid w:val="00413FEC"/>
    <w:rsid w:val="00415464"/>
    <w:rsid w:val="00421189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0D24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8B0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2968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0A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4072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13</cp:revision>
  <cp:lastPrinted>2021-01-22T11:31:00Z</cp:lastPrinted>
  <dcterms:created xsi:type="dcterms:W3CDTF">2021-02-17T13:08:00Z</dcterms:created>
  <dcterms:modified xsi:type="dcterms:W3CDTF">2024-01-17T11:24:00Z</dcterms:modified>
</cp:coreProperties>
</file>